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738" w:rsidRDefault="00B92738" w:rsidP="00B92738">
      <w:pPr>
        <w:pStyle w:val="Zkladntext2"/>
        <w:spacing w:line="240" w:lineRule="auto"/>
        <w:rPr>
          <w:b/>
          <w:sz w:val="24"/>
        </w:rPr>
      </w:pPr>
      <w:r>
        <w:rPr>
          <w:b/>
          <w:sz w:val="24"/>
        </w:rPr>
        <w:t xml:space="preserve">Příloha č. </w:t>
      </w:r>
      <w:r w:rsidR="00343A29">
        <w:rPr>
          <w:b/>
          <w:sz w:val="24"/>
        </w:rPr>
        <w:t>4</w:t>
      </w:r>
    </w:p>
    <w:p w:rsidR="00B92738" w:rsidRPr="00343A29" w:rsidRDefault="00B92738" w:rsidP="00B92738">
      <w:pPr>
        <w:pStyle w:val="Zkladntext2"/>
        <w:spacing w:line="240" w:lineRule="auto"/>
        <w:jc w:val="center"/>
        <w:rPr>
          <w:b/>
          <w:sz w:val="32"/>
          <w:szCs w:val="32"/>
        </w:rPr>
      </w:pPr>
      <w:r w:rsidRPr="00343A29">
        <w:rPr>
          <w:b/>
          <w:sz w:val="32"/>
          <w:szCs w:val="32"/>
        </w:rPr>
        <w:t>Krycí list nabídky</w:t>
      </w:r>
    </w:p>
    <w:p w:rsidR="00343A29" w:rsidRDefault="00343A29" w:rsidP="00343A29">
      <w:pPr>
        <w:spacing w:line="240" w:lineRule="auto"/>
        <w:ind w:left="2832" w:hanging="2832"/>
        <w:textAlignment w:val="baseline"/>
        <w:rPr>
          <w:rFonts w:ascii="Verdana" w:hAnsi="Verdana"/>
          <w:b/>
          <w:bCs/>
          <w:sz w:val="20"/>
          <w:szCs w:val="20"/>
        </w:rPr>
      </w:pPr>
    </w:p>
    <w:p w:rsidR="00343A29" w:rsidRPr="00343A29" w:rsidRDefault="00343A29" w:rsidP="00343A29">
      <w:pPr>
        <w:spacing w:line="240" w:lineRule="auto"/>
        <w:ind w:left="2832" w:hanging="2832"/>
        <w:textAlignment w:val="baseline"/>
        <w:rPr>
          <w:rFonts w:ascii="Verdana" w:hAnsi="Verdana"/>
          <w:b/>
          <w:noProof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>Název veřejné zakázky:</w:t>
      </w:r>
      <w:r w:rsidRPr="00343A29">
        <w:rPr>
          <w:rFonts w:ascii="Verdana" w:hAnsi="Verdana"/>
          <w:sz w:val="20"/>
          <w:szCs w:val="20"/>
        </w:rPr>
        <w:t xml:space="preserve"> </w:t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>Laboratorní materiál</w:t>
      </w:r>
      <w:r w:rsidR="007F4341">
        <w:rPr>
          <w:rFonts w:ascii="Verdana" w:hAnsi="Verdana"/>
          <w:b/>
          <w:sz w:val="20"/>
          <w:szCs w:val="20"/>
        </w:rPr>
        <w:t xml:space="preserve"> 2</w:t>
      </w:r>
    </w:p>
    <w:p w:rsidR="00343A29" w:rsidRPr="00343A29" w:rsidRDefault="00343A29" w:rsidP="00343A29">
      <w:pPr>
        <w:spacing w:line="240" w:lineRule="auto"/>
        <w:ind w:left="2832" w:hanging="2832"/>
        <w:textAlignment w:val="baseline"/>
        <w:rPr>
          <w:rFonts w:ascii="Verdana" w:hAnsi="Verdana"/>
          <w:sz w:val="20"/>
          <w:szCs w:val="20"/>
        </w:rPr>
      </w:pPr>
    </w:p>
    <w:p w:rsidR="00343A29" w:rsidRPr="00343A29" w:rsidRDefault="00511068" w:rsidP="00343A29">
      <w:pPr>
        <w:spacing w:line="240" w:lineRule="auto"/>
        <w:ind w:left="2832" w:hanging="2832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Náz</w:t>
      </w:r>
      <w:r w:rsidR="00343A29" w:rsidRPr="00343A29"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b/>
          <w:sz w:val="20"/>
          <w:szCs w:val="20"/>
        </w:rPr>
        <w:t>y</w:t>
      </w:r>
      <w:r w:rsidR="00343A29" w:rsidRPr="00343A29">
        <w:rPr>
          <w:rFonts w:ascii="Verdana" w:hAnsi="Verdana"/>
          <w:b/>
          <w:sz w:val="20"/>
          <w:szCs w:val="20"/>
        </w:rPr>
        <w:t xml:space="preserve"> projekt</w:t>
      </w:r>
      <w:r>
        <w:rPr>
          <w:rFonts w:ascii="Verdana" w:hAnsi="Verdana"/>
          <w:b/>
          <w:sz w:val="20"/>
          <w:szCs w:val="20"/>
        </w:rPr>
        <w:t>ů</w:t>
      </w:r>
      <w:r w:rsidR="00343A29" w:rsidRPr="00343A29">
        <w:rPr>
          <w:rFonts w:ascii="Verdana" w:hAnsi="Verdana"/>
          <w:b/>
          <w:sz w:val="20"/>
          <w:szCs w:val="20"/>
        </w:rPr>
        <w:t>:</w:t>
      </w:r>
      <w:r w:rsidR="00343A29" w:rsidRPr="00343A29">
        <w:rPr>
          <w:rFonts w:ascii="Verdana" w:hAnsi="Verdana"/>
          <w:sz w:val="20"/>
          <w:szCs w:val="20"/>
        </w:rPr>
        <w:tab/>
        <w:t xml:space="preserve">Podpora vytváření, rozvoje a mobility kvalitních výzkumně-vývojových týmů na Univerzitě Karlově, </w:t>
      </w:r>
    </w:p>
    <w:p w:rsidR="00343A29" w:rsidRDefault="00343A29" w:rsidP="00343A29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proofErr w:type="spellStart"/>
      <w:r w:rsidRPr="00343A29">
        <w:rPr>
          <w:rFonts w:ascii="Verdana" w:hAnsi="Verdana"/>
          <w:sz w:val="20"/>
          <w:szCs w:val="20"/>
        </w:rPr>
        <w:t>reg</w:t>
      </w:r>
      <w:proofErr w:type="spellEnd"/>
      <w:r w:rsidRPr="00343A29">
        <w:rPr>
          <w:rFonts w:ascii="Verdana" w:hAnsi="Verdana"/>
          <w:sz w:val="20"/>
          <w:szCs w:val="20"/>
        </w:rPr>
        <w:t xml:space="preserve">. </w:t>
      </w:r>
      <w:proofErr w:type="gramStart"/>
      <w:r w:rsidRPr="00343A29">
        <w:rPr>
          <w:rFonts w:ascii="Verdana" w:hAnsi="Verdana"/>
          <w:sz w:val="20"/>
          <w:szCs w:val="20"/>
        </w:rPr>
        <w:t>č.</w:t>
      </w:r>
      <w:proofErr w:type="gramEnd"/>
      <w:r w:rsidRPr="00343A29">
        <w:rPr>
          <w:rFonts w:ascii="Verdana" w:hAnsi="Verdana"/>
          <w:sz w:val="20"/>
          <w:szCs w:val="20"/>
        </w:rPr>
        <w:t xml:space="preserve"> CZ.1.07/2.3.00/30.0022</w:t>
      </w:r>
    </w:p>
    <w:p w:rsidR="00511068" w:rsidRPr="00511068" w:rsidRDefault="00511068" w:rsidP="00511068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r w:rsidRPr="00511068">
        <w:rPr>
          <w:rFonts w:ascii="Verdana" w:hAnsi="Verdana"/>
          <w:sz w:val="20"/>
          <w:szCs w:val="20"/>
        </w:rPr>
        <w:t>„Vybudování výzkumného týmu experimentální a aplikované biofarmacie“</w:t>
      </w:r>
    </w:p>
    <w:p w:rsidR="00511068" w:rsidRDefault="00511068" w:rsidP="00511068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reg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  <w:proofErr w:type="gramStart"/>
      <w:r>
        <w:rPr>
          <w:rFonts w:ascii="Verdana" w:hAnsi="Verdana"/>
          <w:sz w:val="20"/>
          <w:szCs w:val="20"/>
        </w:rPr>
        <w:t>č.</w:t>
      </w:r>
      <w:proofErr w:type="gramEnd"/>
      <w:r>
        <w:rPr>
          <w:rFonts w:ascii="Verdana" w:hAnsi="Verdana"/>
          <w:sz w:val="20"/>
          <w:szCs w:val="20"/>
        </w:rPr>
        <w:t xml:space="preserve"> CZ.1.07/2.3.00/20.0235</w:t>
      </w:r>
    </w:p>
    <w:p w:rsidR="00511068" w:rsidRPr="00511068" w:rsidRDefault="00511068" w:rsidP="00511068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r w:rsidRPr="00511068">
        <w:rPr>
          <w:rFonts w:ascii="Verdana" w:hAnsi="Verdana"/>
          <w:bCs/>
          <w:sz w:val="20"/>
          <w:szCs w:val="20"/>
        </w:rPr>
        <w:t>„Zvýšení kapacity vědecko-výzkumných týmů Univerzity Karlovy prostřednictvím nových pozic pro absolventy doktorandských studií“</w:t>
      </w:r>
    </w:p>
    <w:p w:rsidR="00511068" w:rsidRDefault="00511068" w:rsidP="00511068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  <w:proofErr w:type="spellStart"/>
      <w:r w:rsidRPr="00343A29">
        <w:rPr>
          <w:rFonts w:ascii="Verdana" w:hAnsi="Verdana"/>
          <w:sz w:val="20"/>
          <w:szCs w:val="20"/>
        </w:rPr>
        <w:t>reg</w:t>
      </w:r>
      <w:proofErr w:type="spellEnd"/>
      <w:r w:rsidRPr="00343A29">
        <w:rPr>
          <w:rFonts w:ascii="Verdana" w:hAnsi="Verdana"/>
          <w:sz w:val="20"/>
          <w:szCs w:val="20"/>
        </w:rPr>
        <w:t xml:space="preserve">. </w:t>
      </w:r>
      <w:proofErr w:type="gramStart"/>
      <w:r w:rsidRPr="00343A29">
        <w:rPr>
          <w:rFonts w:ascii="Verdana" w:hAnsi="Verdana"/>
          <w:sz w:val="20"/>
          <w:szCs w:val="20"/>
        </w:rPr>
        <w:t>č.</w:t>
      </w:r>
      <w:proofErr w:type="gramEnd"/>
      <w:r w:rsidRPr="00343A29">
        <w:rPr>
          <w:rFonts w:ascii="Verdana" w:hAnsi="Verdana"/>
          <w:sz w:val="20"/>
          <w:szCs w:val="20"/>
        </w:rPr>
        <w:t xml:space="preserve"> CZ.1.07/2.3.00/30.00</w:t>
      </w:r>
      <w:r>
        <w:rPr>
          <w:rFonts w:ascii="Verdana" w:hAnsi="Verdana"/>
          <w:sz w:val="20"/>
          <w:szCs w:val="20"/>
        </w:rPr>
        <w:t>61</w:t>
      </w:r>
    </w:p>
    <w:p w:rsidR="009F5B03" w:rsidRPr="009F5B03" w:rsidRDefault="009F5B03" w:rsidP="009F5B03">
      <w:pPr>
        <w:spacing w:line="240" w:lineRule="auto"/>
        <w:ind w:left="2832"/>
        <w:textAlignment w:val="baseline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„</w:t>
      </w:r>
      <w:r w:rsidRPr="009F5B03">
        <w:rPr>
          <w:rFonts w:ascii="Verdana" w:hAnsi="Verdana"/>
          <w:bCs/>
          <w:sz w:val="20"/>
          <w:szCs w:val="20"/>
        </w:rPr>
        <w:t>Fauna Krkonoš</w:t>
      </w:r>
      <w:r>
        <w:rPr>
          <w:rFonts w:ascii="Verdana" w:hAnsi="Verdana"/>
          <w:bCs/>
          <w:sz w:val="20"/>
          <w:szCs w:val="20"/>
        </w:rPr>
        <w:t>“</w:t>
      </w:r>
      <w:r w:rsidRPr="009F5B03">
        <w:rPr>
          <w:rFonts w:ascii="Verdana" w:hAnsi="Verdana"/>
          <w:bCs/>
          <w:sz w:val="20"/>
          <w:szCs w:val="20"/>
        </w:rPr>
        <w:t xml:space="preserve">, </w:t>
      </w:r>
      <w:proofErr w:type="spellStart"/>
      <w:r w:rsidRPr="009F5B03">
        <w:rPr>
          <w:rFonts w:ascii="Verdana" w:hAnsi="Verdana"/>
          <w:bCs/>
          <w:sz w:val="20"/>
          <w:szCs w:val="20"/>
        </w:rPr>
        <w:t>reg</w:t>
      </w:r>
      <w:proofErr w:type="spellEnd"/>
      <w:r w:rsidRPr="009F5B03">
        <w:rPr>
          <w:rFonts w:ascii="Verdana" w:hAnsi="Verdana"/>
          <w:bCs/>
          <w:sz w:val="20"/>
          <w:szCs w:val="20"/>
        </w:rPr>
        <w:t xml:space="preserve">. </w:t>
      </w:r>
      <w:proofErr w:type="gramStart"/>
      <w:r w:rsidRPr="009F5B03">
        <w:rPr>
          <w:rFonts w:ascii="Verdana" w:hAnsi="Verdana"/>
          <w:bCs/>
          <w:sz w:val="20"/>
          <w:szCs w:val="20"/>
        </w:rPr>
        <w:t>č.</w:t>
      </w:r>
      <w:proofErr w:type="gramEnd"/>
      <w:r w:rsidRPr="009F5B03">
        <w:rPr>
          <w:rFonts w:ascii="Verdana" w:hAnsi="Verdana"/>
          <w:bCs/>
          <w:sz w:val="20"/>
          <w:szCs w:val="20"/>
        </w:rPr>
        <w:t>: CZ.3.22/1.2.00/12.03299</w:t>
      </w:r>
    </w:p>
    <w:p w:rsidR="00511068" w:rsidRPr="00343A29" w:rsidRDefault="00511068" w:rsidP="00343A29">
      <w:pPr>
        <w:spacing w:line="240" w:lineRule="auto"/>
        <w:ind w:left="2832"/>
        <w:textAlignment w:val="baseline"/>
        <w:rPr>
          <w:rFonts w:ascii="Verdana" w:hAnsi="Verdana"/>
          <w:sz w:val="20"/>
          <w:szCs w:val="20"/>
        </w:rPr>
      </w:pPr>
    </w:p>
    <w:p w:rsidR="00343A29" w:rsidRPr="00343A29" w:rsidRDefault="00343A29" w:rsidP="00343A29">
      <w:pPr>
        <w:spacing w:line="240" w:lineRule="auto"/>
        <w:ind w:left="2832" w:hanging="2832"/>
        <w:textAlignment w:val="baseline"/>
        <w:rPr>
          <w:rFonts w:ascii="Verdana" w:hAnsi="Verdana"/>
          <w:sz w:val="20"/>
          <w:szCs w:val="20"/>
        </w:rPr>
      </w:pPr>
    </w:p>
    <w:p w:rsidR="00343A29" w:rsidRPr="00343A29" w:rsidRDefault="00343A29" w:rsidP="00343A29">
      <w:pPr>
        <w:spacing w:line="240" w:lineRule="auto"/>
        <w:ind w:left="2832" w:hanging="2832"/>
        <w:rPr>
          <w:rFonts w:ascii="Verdana" w:hAnsi="Verdana"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>Zadavatel:</w:t>
      </w:r>
      <w:r w:rsidRPr="00343A29">
        <w:rPr>
          <w:rFonts w:ascii="Verdana" w:hAnsi="Verdana"/>
          <w:sz w:val="20"/>
          <w:szCs w:val="20"/>
        </w:rPr>
        <w:t xml:space="preserve"> </w:t>
      </w:r>
      <w:r w:rsidRPr="00343A29">
        <w:rPr>
          <w:rFonts w:ascii="Verdana" w:hAnsi="Verdana"/>
          <w:sz w:val="20"/>
          <w:szCs w:val="20"/>
        </w:rPr>
        <w:tab/>
        <w:t>Univerzita Karlova v Praze</w:t>
      </w:r>
    </w:p>
    <w:p w:rsidR="00343A29" w:rsidRPr="00343A29" w:rsidRDefault="00343A29" w:rsidP="00343A29">
      <w:pPr>
        <w:spacing w:line="240" w:lineRule="auto"/>
        <w:rPr>
          <w:rFonts w:ascii="Verdana" w:hAnsi="Verdana" w:cs="Arial"/>
          <w:bCs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>Sídlo:</w:t>
      </w:r>
      <w:r w:rsidRPr="00343A29">
        <w:rPr>
          <w:rFonts w:ascii="Verdana" w:hAnsi="Verdana"/>
          <w:sz w:val="20"/>
          <w:szCs w:val="20"/>
        </w:rPr>
        <w:t xml:space="preserve"> </w:t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/>
          <w:sz w:val="20"/>
          <w:szCs w:val="20"/>
        </w:rPr>
        <w:tab/>
      </w:r>
      <w:r w:rsidRPr="00343A29">
        <w:rPr>
          <w:rFonts w:ascii="Verdana" w:hAnsi="Verdana" w:cs="Arial"/>
          <w:bCs/>
          <w:sz w:val="20"/>
          <w:szCs w:val="20"/>
        </w:rPr>
        <w:t>Praha 1, Ovocný trh 3/5, 116 36</w:t>
      </w:r>
    </w:p>
    <w:p w:rsidR="00343A29" w:rsidRPr="00343A29" w:rsidRDefault="00343A29" w:rsidP="00343A29">
      <w:pPr>
        <w:spacing w:line="240" w:lineRule="auto"/>
        <w:rPr>
          <w:rFonts w:ascii="Verdana" w:hAnsi="Verdana" w:cs="Arial"/>
          <w:sz w:val="20"/>
          <w:szCs w:val="20"/>
        </w:rPr>
      </w:pPr>
      <w:r w:rsidRPr="00343A29">
        <w:rPr>
          <w:rFonts w:ascii="Verdana" w:hAnsi="Verdana"/>
          <w:b/>
          <w:sz w:val="20"/>
          <w:szCs w:val="20"/>
        </w:rPr>
        <w:t>IČ:</w:t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 w:cs="Arial"/>
          <w:sz w:val="20"/>
          <w:szCs w:val="20"/>
        </w:rPr>
        <w:t>00216208</w:t>
      </w:r>
    </w:p>
    <w:p w:rsidR="00343A29" w:rsidRPr="00343A29" w:rsidRDefault="00343A29" w:rsidP="00343A29">
      <w:pPr>
        <w:spacing w:line="240" w:lineRule="auto"/>
        <w:rPr>
          <w:rFonts w:ascii="Verdana" w:hAnsi="Verdana" w:cs="Arial"/>
          <w:sz w:val="20"/>
          <w:szCs w:val="20"/>
        </w:rPr>
      </w:pPr>
      <w:r w:rsidRPr="00343A29">
        <w:rPr>
          <w:rFonts w:ascii="Verdana" w:hAnsi="Verdana"/>
          <w:b/>
          <w:sz w:val="20"/>
          <w:szCs w:val="20"/>
        </w:rPr>
        <w:t>DIČ:</w:t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b/>
          <w:sz w:val="20"/>
          <w:szCs w:val="20"/>
        </w:rPr>
        <w:tab/>
      </w:r>
      <w:r w:rsidRPr="00343A29">
        <w:rPr>
          <w:rFonts w:ascii="Verdana" w:hAnsi="Verdana"/>
          <w:sz w:val="20"/>
          <w:szCs w:val="20"/>
        </w:rPr>
        <w:t>CZ</w:t>
      </w:r>
      <w:r w:rsidRPr="00343A29">
        <w:rPr>
          <w:rFonts w:ascii="Verdana" w:hAnsi="Verdana" w:cs="Arial"/>
          <w:sz w:val="20"/>
          <w:szCs w:val="20"/>
        </w:rPr>
        <w:t>00216208</w:t>
      </w:r>
    </w:p>
    <w:p w:rsidR="00343A29" w:rsidRPr="00343A29" w:rsidRDefault="00343A29" w:rsidP="00343A29">
      <w:pPr>
        <w:spacing w:line="240" w:lineRule="auto"/>
        <w:rPr>
          <w:rFonts w:ascii="Verdana" w:hAnsi="Verdana"/>
          <w:b/>
          <w:bCs/>
          <w:sz w:val="20"/>
          <w:szCs w:val="20"/>
        </w:rPr>
      </w:pPr>
    </w:p>
    <w:p w:rsidR="00343A29" w:rsidRPr="00343A29" w:rsidRDefault="007F4341" w:rsidP="00343A29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Týká se součásti:            </w:t>
      </w:r>
      <w:r w:rsidR="00343A29" w:rsidRPr="00343A29">
        <w:rPr>
          <w:rFonts w:ascii="Verdana" w:hAnsi="Verdana"/>
          <w:sz w:val="20"/>
          <w:szCs w:val="20"/>
        </w:rPr>
        <w:t>Farmaceutická fakulta v Hradci Králové</w:t>
      </w:r>
    </w:p>
    <w:p w:rsidR="00343A29" w:rsidRPr="00343A29" w:rsidRDefault="00343A29" w:rsidP="00343A29">
      <w:pPr>
        <w:spacing w:line="240" w:lineRule="auto"/>
        <w:rPr>
          <w:rFonts w:ascii="Verdana" w:hAnsi="Verdana"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>Sídlo</w:t>
      </w:r>
      <w:r w:rsidR="007F4341">
        <w:rPr>
          <w:rFonts w:ascii="Verdana" w:hAnsi="Verdana"/>
          <w:b/>
          <w:bCs/>
          <w:sz w:val="20"/>
          <w:szCs w:val="20"/>
        </w:rPr>
        <w:t xml:space="preserve">:                              </w:t>
      </w:r>
      <w:r w:rsidRPr="00343A29">
        <w:rPr>
          <w:rFonts w:ascii="Verdana" w:hAnsi="Verdana" w:cs="Arial"/>
          <w:sz w:val="20"/>
          <w:szCs w:val="20"/>
        </w:rPr>
        <w:t>Heyrovského 1203, 500 05 Hradec Králové 5</w:t>
      </w:r>
    </w:p>
    <w:p w:rsidR="00343A29" w:rsidRPr="00343A29" w:rsidRDefault="00343A29" w:rsidP="00343A29">
      <w:pPr>
        <w:spacing w:line="240" w:lineRule="auto"/>
        <w:rPr>
          <w:rFonts w:ascii="Verdana" w:hAnsi="Verdana"/>
          <w:b/>
          <w:bCs/>
          <w:sz w:val="20"/>
          <w:szCs w:val="20"/>
        </w:rPr>
      </w:pPr>
    </w:p>
    <w:p w:rsidR="00343A29" w:rsidRPr="00343A29" w:rsidRDefault="00343A29" w:rsidP="00343A29">
      <w:pPr>
        <w:spacing w:line="240" w:lineRule="auto"/>
        <w:rPr>
          <w:rFonts w:ascii="Verdana" w:hAnsi="Verdana"/>
          <w:b/>
          <w:bCs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:rsidR="00343A29" w:rsidRPr="00343A29" w:rsidRDefault="00343A29" w:rsidP="00343A29">
      <w:pPr>
        <w:spacing w:line="240" w:lineRule="auto"/>
        <w:ind w:left="2832" w:hanging="2832"/>
        <w:rPr>
          <w:rFonts w:ascii="Verdana" w:hAnsi="Verdana" w:cs="Arial"/>
          <w:sz w:val="20"/>
          <w:szCs w:val="20"/>
        </w:rPr>
      </w:pPr>
      <w:r w:rsidRPr="00343A29">
        <w:rPr>
          <w:rFonts w:ascii="Verdana" w:hAnsi="Verdana"/>
          <w:b/>
          <w:bCs/>
          <w:sz w:val="20"/>
          <w:szCs w:val="20"/>
        </w:rPr>
        <w:t>jednat za zadavatele:</w:t>
      </w:r>
      <w:r w:rsidRPr="00343A29">
        <w:rPr>
          <w:rFonts w:ascii="Verdana" w:hAnsi="Verdana"/>
          <w:sz w:val="20"/>
          <w:szCs w:val="20"/>
        </w:rPr>
        <w:t xml:space="preserve"> </w:t>
      </w:r>
      <w:r w:rsidRPr="00343A29">
        <w:rPr>
          <w:rFonts w:ascii="Verdana" w:hAnsi="Verdana"/>
          <w:sz w:val="20"/>
          <w:szCs w:val="20"/>
        </w:rPr>
        <w:tab/>
        <w:t>Prof. PharmDr. Alexandr Hrabálek</w:t>
      </w:r>
      <w:r w:rsidRPr="00343A29">
        <w:rPr>
          <w:rFonts w:ascii="Verdana" w:hAnsi="Verdana" w:cs="Arial"/>
          <w:sz w:val="20"/>
          <w:szCs w:val="20"/>
        </w:rPr>
        <w:t xml:space="preserve">, CSc.  - děkan </w:t>
      </w:r>
      <w:proofErr w:type="spellStart"/>
      <w:r w:rsidR="007F4341">
        <w:rPr>
          <w:rFonts w:ascii="Verdana" w:hAnsi="Verdana" w:cs="Arial"/>
          <w:sz w:val="20"/>
          <w:szCs w:val="20"/>
        </w:rPr>
        <w:t>FaF</w:t>
      </w:r>
      <w:proofErr w:type="spellEnd"/>
      <w:r w:rsidR="007F4341">
        <w:rPr>
          <w:rFonts w:ascii="Verdana" w:hAnsi="Verdana" w:cs="Arial"/>
          <w:sz w:val="20"/>
          <w:szCs w:val="20"/>
        </w:rPr>
        <w:t xml:space="preserve"> UK</w:t>
      </w:r>
    </w:p>
    <w:p w:rsidR="00B92738" w:rsidRDefault="00B92738" w:rsidP="00B92738">
      <w:pPr>
        <w:spacing w:line="240" w:lineRule="auto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line="240" w:lineRule="auto"/>
        <w:rPr>
          <w:rFonts w:ascii="Verdana" w:hAnsi="Verdana"/>
          <w:sz w:val="20"/>
          <w:szCs w:val="20"/>
        </w:rPr>
      </w:pP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Uchazeč: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DIČ: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Osoba oprávněná 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jednat za uchazeče:</w:t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proofErr w:type="spellStart"/>
      <w:proofErr w:type="gramStart"/>
      <w:r>
        <w:rPr>
          <w:rFonts w:ascii="Verdana" w:hAnsi="Verdana"/>
          <w:b/>
          <w:sz w:val="20"/>
          <w:szCs w:val="20"/>
        </w:rPr>
        <w:t>Bank</w:t>
      </w:r>
      <w:proofErr w:type="gramEnd"/>
      <w:r>
        <w:rPr>
          <w:rFonts w:ascii="Verdana" w:hAnsi="Verdana"/>
          <w:b/>
          <w:sz w:val="20"/>
          <w:szCs w:val="20"/>
        </w:rPr>
        <w:t>.</w:t>
      </w:r>
      <w:proofErr w:type="gramStart"/>
      <w:r>
        <w:rPr>
          <w:rFonts w:ascii="Verdana" w:hAnsi="Verdana"/>
          <w:b/>
          <w:sz w:val="20"/>
          <w:szCs w:val="20"/>
        </w:rPr>
        <w:t>spojení</w:t>
      </w:r>
      <w:proofErr w:type="spellEnd"/>
      <w:proofErr w:type="gramEnd"/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511068" w:rsidRDefault="00511068">
      <w:pPr>
        <w:widowControl/>
        <w:adjustRightInd/>
        <w:spacing w:after="200" w:line="276" w:lineRule="auto"/>
        <w:jc w:val="lef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Osoby zmocněné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 zastupování: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91304D" w:rsidRPr="0091304D" w:rsidRDefault="0091304D" w:rsidP="0091304D">
      <w:pPr>
        <w:spacing w:after="120"/>
        <w:rPr>
          <w:rFonts w:ascii="Verdana" w:hAnsi="Verdana"/>
          <w:b/>
          <w:sz w:val="20"/>
          <w:szCs w:val="20"/>
        </w:rPr>
      </w:pPr>
      <w:r w:rsidRPr="0091304D">
        <w:rPr>
          <w:rFonts w:ascii="Verdana" w:hAnsi="Verdana"/>
          <w:b/>
          <w:sz w:val="20"/>
          <w:szCs w:val="20"/>
        </w:rPr>
        <w:t>Kontaktní osoba:</w:t>
      </w:r>
      <w:r w:rsidRPr="0091304D">
        <w:rPr>
          <w:rFonts w:ascii="Verdana" w:hAnsi="Verdana"/>
          <w:b/>
          <w:sz w:val="20"/>
          <w:szCs w:val="20"/>
        </w:rPr>
        <w:tab/>
      </w:r>
      <w:r w:rsidRPr="0091304D">
        <w:rPr>
          <w:rFonts w:ascii="Verdana" w:hAnsi="Verdana"/>
          <w:b/>
          <w:sz w:val="20"/>
          <w:szCs w:val="20"/>
        </w:rPr>
        <w:tab/>
        <w:t>………………………………………………………………</w:t>
      </w:r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Kontaktní adresa: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</w:t>
      </w:r>
      <w:proofErr w:type="gramEnd"/>
    </w:p>
    <w:p w:rsidR="00B92738" w:rsidRDefault="00B92738" w:rsidP="00B92738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Tel.: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</w:t>
      </w:r>
      <w:r>
        <w:rPr>
          <w:rFonts w:ascii="Verdana" w:hAnsi="Verdana"/>
          <w:b/>
          <w:sz w:val="20"/>
          <w:szCs w:val="20"/>
        </w:rPr>
        <w:tab/>
        <w:t>e-mail: ………………………………………….</w:t>
      </w:r>
    </w:p>
    <w:p w:rsidR="00B92738" w:rsidRDefault="00B92738" w:rsidP="00B92738">
      <w:pPr>
        <w:rPr>
          <w:rFonts w:ascii="Verdana" w:hAnsi="Verdana"/>
          <w:b/>
          <w:sz w:val="20"/>
          <w:szCs w:val="20"/>
        </w:rPr>
      </w:pPr>
    </w:p>
    <w:p w:rsidR="00602D07" w:rsidRDefault="00602D07" w:rsidP="00B92738">
      <w:pPr>
        <w:rPr>
          <w:rFonts w:ascii="Verdana" w:hAnsi="Verdana"/>
          <w:b/>
          <w:sz w:val="20"/>
          <w:szCs w:val="20"/>
        </w:rPr>
      </w:pPr>
    </w:p>
    <w:p w:rsidR="00B92738" w:rsidRDefault="0091304D" w:rsidP="00343A29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Nabídková c</w:t>
      </w:r>
      <w:r w:rsidR="00B92738">
        <w:rPr>
          <w:rFonts w:ascii="Verdana" w:hAnsi="Verdana"/>
          <w:b/>
          <w:sz w:val="20"/>
          <w:szCs w:val="20"/>
        </w:rPr>
        <w:t>ena bez DPH</w:t>
      </w:r>
      <w:r w:rsidR="00343A29">
        <w:rPr>
          <w:rFonts w:ascii="Verdana" w:hAnsi="Verdana"/>
          <w:b/>
          <w:sz w:val="20"/>
          <w:szCs w:val="20"/>
        </w:rPr>
        <w:t xml:space="preserve"> pro část I</w:t>
      </w:r>
      <w:r w:rsidR="00B92738">
        <w:rPr>
          <w:rFonts w:ascii="Verdana" w:hAnsi="Verdana"/>
          <w:b/>
          <w:sz w:val="20"/>
          <w:szCs w:val="20"/>
        </w:rPr>
        <w:t xml:space="preserve">: </w:t>
      </w:r>
      <w:r w:rsidR="00B92738">
        <w:rPr>
          <w:rFonts w:ascii="Verdana" w:hAnsi="Verdana"/>
          <w:b/>
          <w:sz w:val="20"/>
          <w:szCs w:val="20"/>
        </w:rPr>
        <w:tab/>
      </w:r>
      <w:r w:rsidR="00343A29">
        <w:rPr>
          <w:rFonts w:ascii="Verdana" w:hAnsi="Verdana"/>
          <w:b/>
          <w:sz w:val="20"/>
          <w:szCs w:val="20"/>
        </w:rPr>
        <w:tab/>
      </w:r>
      <w:r w:rsidR="00B92738">
        <w:rPr>
          <w:rFonts w:ascii="Verdana" w:hAnsi="Verdana"/>
          <w:b/>
          <w:sz w:val="20"/>
          <w:szCs w:val="20"/>
        </w:rPr>
        <w:t>…………………………</w:t>
      </w:r>
      <w:proofErr w:type="gramStart"/>
      <w:r w:rsidR="00B92738"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343A29">
      <w:pPr>
        <w:spacing w:line="240" w:lineRule="auto"/>
        <w:rPr>
          <w:rFonts w:ascii="Verdana" w:hAnsi="Verdana"/>
          <w:b/>
          <w:sz w:val="20"/>
          <w:szCs w:val="20"/>
        </w:rPr>
      </w:pPr>
    </w:p>
    <w:p w:rsidR="00343A29" w:rsidRDefault="00343A29" w:rsidP="00343A29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Nabídková cena bez DPH pro část II: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B92738" w:rsidRDefault="00B92738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343A29" w:rsidRDefault="00343A29" w:rsidP="00343A29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Nabídková cena bez DPH pro část III: </w:t>
      </w:r>
      <w:r>
        <w:rPr>
          <w:rFonts w:ascii="Verdana" w:hAnsi="Verdana"/>
          <w:b/>
          <w:sz w:val="20"/>
          <w:szCs w:val="20"/>
        </w:rPr>
        <w:tab/>
        <w:t>…………………………</w:t>
      </w:r>
      <w:proofErr w:type="gramStart"/>
      <w:r>
        <w:rPr>
          <w:rFonts w:ascii="Verdana" w:hAnsi="Verdana"/>
          <w:b/>
          <w:sz w:val="20"/>
          <w:szCs w:val="20"/>
        </w:rPr>
        <w:t>….. Kč</w:t>
      </w:r>
      <w:proofErr w:type="gramEnd"/>
    </w:p>
    <w:p w:rsidR="00343A29" w:rsidRDefault="00343A29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602D07" w:rsidRDefault="00602D07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602D07" w:rsidRDefault="00602D07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602D07" w:rsidRDefault="00602D07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343A29" w:rsidRDefault="00343A29" w:rsidP="00343A29">
      <w:pPr>
        <w:spacing w:line="240" w:lineRule="auto"/>
        <w:ind w:left="705" w:hanging="705"/>
        <w:rPr>
          <w:rFonts w:ascii="Verdana" w:hAnsi="Verdana"/>
          <w:sz w:val="20"/>
          <w:szCs w:val="20"/>
        </w:rPr>
      </w:pPr>
    </w:p>
    <w:p w:rsidR="00B92738" w:rsidRPr="00343A29" w:rsidRDefault="00B92738" w:rsidP="00B92738">
      <w:pPr>
        <w:spacing w:line="240" w:lineRule="auto"/>
        <w:rPr>
          <w:rFonts w:ascii="Verdana" w:hAnsi="Verdana"/>
          <w:sz w:val="18"/>
          <w:szCs w:val="18"/>
        </w:rPr>
      </w:pPr>
    </w:p>
    <w:p w:rsidR="00B92738" w:rsidRPr="00343A29" w:rsidRDefault="00343A29" w:rsidP="00B92738">
      <w:pPr>
        <w:tabs>
          <w:tab w:val="center" w:pos="7230"/>
        </w:tabs>
        <w:spacing w:line="240" w:lineRule="auto"/>
        <w:rPr>
          <w:rFonts w:ascii="Verdana" w:hAnsi="Verdana"/>
          <w:sz w:val="18"/>
          <w:szCs w:val="18"/>
        </w:rPr>
      </w:pPr>
      <w:r w:rsidRPr="00343A29">
        <w:rPr>
          <w:rFonts w:ascii="Verdana" w:hAnsi="Verdana"/>
          <w:sz w:val="18"/>
          <w:szCs w:val="18"/>
        </w:rPr>
        <w:t xml:space="preserve">V ……………… </w:t>
      </w:r>
      <w:r>
        <w:rPr>
          <w:rFonts w:ascii="Verdana" w:hAnsi="Verdana"/>
          <w:sz w:val="18"/>
          <w:szCs w:val="18"/>
        </w:rPr>
        <w:t>d</w:t>
      </w:r>
      <w:r w:rsidRPr="00343A29">
        <w:rPr>
          <w:rFonts w:ascii="Verdana" w:hAnsi="Verdana"/>
          <w:sz w:val="18"/>
          <w:szCs w:val="18"/>
        </w:rPr>
        <w:t>ne ………………</w:t>
      </w:r>
      <w:proofErr w:type="gramStart"/>
      <w:r w:rsidRPr="00343A29">
        <w:rPr>
          <w:rFonts w:ascii="Verdana" w:hAnsi="Verdana"/>
          <w:sz w:val="18"/>
          <w:szCs w:val="18"/>
        </w:rPr>
        <w:t>…</w:t>
      </w:r>
      <w:r w:rsidR="009F5B03">
        <w:rPr>
          <w:rFonts w:ascii="Verdana" w:hAnsi="Verdana"/>
          <w:sz w:val="18"/>
          <w:szCs w:val="18"/>
        </w:rPr>
        <w:tab/>
      </w:r>
      <w:r w:rsidR="00B92738" w:rsidRPr="00343A29">
        <w:rPr>
          <w:rFonts w:ascii="Verdana" w:hAnsi="Verdana"/>
          <w:sz w:val="18"/>
          <w:szCs w:val="18"/>
        </w:rPr>
        <w:t>...........…</w:t>
      </w:r>
      <w:proofErr w:type="gramEnd"/>
      <w:r w:rsidR="00B92738" w:rsidRPr="00343A29">
        <w:rPr>
          <w:rFonts w:ascii="Verdana" w:hAnsi="Verdana"/>
          <w:sz w:val="18"/>
          <w:szCs w:val="18"/>
        </w:rPr>
        <w:t>…………………………</w:t>
      </w:r>
    </w:p>
    <w:p w:rsidR="009F5B03" w:rsidRDefault="009F5B03" w:rsidP="00143FA4">
      <w:pPr>
        <w:pStyle w:val="Zkladntext2"/>
        <w:spacing w:line="240" w:lineRule="auto"/>
        <w:ind w:left="5664"/>
        <w:jc w:val="center"/>
        <w:rPr>
          <w:sz w:val="18"/>
          <w:szCs w:val="18"/>
        </w:rPr>
      </w:pPr>
      <w:r>
        <w:rPr>
          <w:sz w:val="18"/>
          <w:szCs w:val="18"/>
        </w:rPr>
        <w:t>Obchodní firma</w:t>
      </w:r>
    </w:p>
    <w:p w:rsidR="00765292" w:rsidRPr="00343A29" w:rsidRDefault="009F5B03" w:rsidP="00143FA4">
      <w:pPr>
        <w:pStyle w:val="Zkladntext2"/>
        <w:spacing w:line="240" w:lineRule="auto"/>
        <w:ind w:left="5664"/>
        <w:jc w:val="center"/>
        <w:rPr>
          <w:spacing w:val="40"/>
          <w:sz w:val="18"/>
          <w:szCs w:val="18"/>
        </w:rPr>
      </w:pPr>
      <w:r>
        <w:rPr>
          <w:sz w:val="18"/>
          <w:szCs w:val="18"/>
        </w:rPr>
        <w:t xml:space="preserve">podpis </w:t>
      </w:r>
      <w:r w:rsidR="00B92738" w:rsidRPr="00343A29">
        <w:rPr>
          <w:sz w:val="18"/>
          <w:szCs w:val="18"/>
        </w:rPr>
        <w:t>oprávněné osoby</w:t>
      </w:r>
    </w:p>
    <w:sectPr w:rsidR="00765292" w:rsidRPr="00343A2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CF6" w:rsidRDefault="00BC5CF6" w:rsidP="00B92738">
      <w:pPr>
        <w:spacing w:line="240" w:lineRule="auto"/>
      </w:pPr>
      <w:r>
        <w:separator/>
      </w:r>
    </w:p>
  </w:endnote>
  <w:endnote w:type="continuationSeparator" w:id="0">
    <w:p w:rsidR="00BC5CF6" w:rsidRDefault="00BC5CF6" w:rsidP="00B927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257" w:rsidRDefault="00D44257">
    <w:pPr>
      <w:pStyle w:val="Zpat"/>
    </w:pPr>
    <w:r>
      <w:rPr>
        <w:noProof/>
      </w:rPr>
      <w:drawing>
        <wp:inline distT="0" distB="0" distL="0" distR="0">
          <wp:extent cx="5760720" cy="125882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58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CF6" w:rsidRDefault="00BC5CF6" w:rsidP="00B92738">
      <w:pPr>
        <w:spacing w:line="240" w:lineRule="auto"/>
      </w:pPr>
      <w:r>
        <w:separator/>
      </w:r>
    </w:p>
  </w:footnote>
  <w:footnote w:type="continuationSeparator" w:id="0">
    <w:p w:rsidR="00BC5CF6" w:rsidRDefault="00BC5CF6" w:rsidP="00B927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000009"/>
    <w:multiLevelType w:val="multilevel"/>
    <w:tmpl w:val="CA687C4E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B"/>
    <w:multiLevelType w:val="multilevel"/>
    <w:tmpl w:val="0000000B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0"/>
    <w:multiLevelType w:val="multilevel"/>
    <w:tmpl w:val="96D4E6F0"/>
    <w:name w:val="WW8Num16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2A51BEA"/>
    <w:multiLevelType w:val="hybridMultilevel"/>
    <w:tmpl w:val="0F9C42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3C19DE"/>
    <w:multiLevelType w:val="multilevel"/>
    <w:tmpl w:val="324CDC3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>
    <w:nsid w:val="18122EF3"/>
    <w:multiLevelType w:val="hybridMultilevel"/>
    <w:tmpl w:val="E724FD8C"/>
    <w:lvl w:ilvl="0" w:tplc="798EA124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b w:val="0"/>
      </w:rPr>
    </w:lvl>
    <w:lvl w:ilvl="1" w:tplc="040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41D3F"/>
    <w:multiLevelType w:val="hybridMultilevel"/>
    <w:tmpl w:val="C6FAE514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2FA78CD"/>
    <w:multiLevelType w:val="hybridMultilevel"/>
    <w:tmpl w:val="FDEE5D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163E44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8351B1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4">
    <w:nsid w:val="31EF50BA"/>
    <w:multiLevelType w:val="multilevel"/>
    <w:tmpl w:val="8FF070D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36C26862"/>
    <w:multiLevelType w:val="hybridMultilevel"/>
    <w:tmpl w:val="A70268B8"/>
    <w:lvl w:ilvl="0" w:tplc="7534D7DA">
      <w:start w:val="1"/>
      <w:numFmt w:val="decimal"/>
      <w:lvlText w:val="9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53D9A"/>
    <w:multiLevelType w:val="singleLevel"/>
    <w:tmpl w:val="D87A787E"/>
    <w:lvl w:ilvl="0">
      <w:start w:val="1"/>
      <w:numFmt w:val="bullet"/>
      <w:pStyle w:val="Odsazen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7">
    <w:nsid w:val="46433F6D"/>
    <w:multiLevelType w:val="multilevel"/>
    <w:tmpl w:val="A3BA9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odr1"/>
      <w:lvlText w:val=""/>
      <w:lvlJc w:val="left"/>
      <w:pPr>
        <w:tabs>
          <w:tab w:val="num" w:pos="1440"/>
        </w:tabs>
        <w:ind w:left="1137" w:hanging="57"/>
      </w:pPr>
      <w:rPr>
        <w:rFonts w:ascii="Wingdings" w:hAnsi="Wingdings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F87239"/>
    <w:multiLevelType w:val="hybridMultilevel"/>
    <w:tmpl w:val="662E8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271BF"/>
    <w:multiLevelType w:val="multilevel"/>
    <w:tmpl w:val="FAC28266"/>
    <w:lvl w:ilvl="0">
      <w:start w:val="1"/>
      <w:numFmt w:val="lowerLetter"/>
      <w:pStyle w:val="odsazen0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357A95"/>
    <w:multiLevelType w:val="multilevel"/>
    <w:tmpl w:val="EC32D084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1069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8B53BE"/>
    <w:multiLevelType w:val="multilevel"/>
    <w:tmpl w:val="B1E2A072"/>
    <w:lvl w:ilvl="0">
      <w:start w:val="1"/>
      <w:numFmt w:val="bullet"/>
      <w:pStyle w:val="od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3250D5"/>
    <w:multiLevelType w:val="hybridMultilevel"/>
    <w:tmpl w:val="37089B26"/>
    <w:lvl w:ilvl="0" w:tplc="E474F4DC">
      <w:start w:val="1"/>
      <w:numFmt w:val="bullet"/>
      <w:pStyle w:val="NormalOdsazOdr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82B49632">
      <w:numFmt w:val="bullet"/>
      <w:lvlText w:val="-"/>
      <w:lvlJc w:val="left"/>
      <w:pPr>
        <w:ind w:left="5922" w:hanging="360"/>
      </w:pPr>
      <w:rPr>
        <w:rFonts w:ascii="Verdana" w:eastAsia="Times New Roman" w:hAnsi="Verdana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23">
    <w:nsid w:val="63EE684F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DA716B"/>
    <w:multiLevelType w:val="hybridMultilevel"/>
    <w:tmpl w:val="BA2E0D86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AA38E8"/>
    <w:multiLevelType w:val="hybridMultilevel"/>
    <w:tmpl w:val="BFC6A210"/>
    <w:lvl w:ilvl="0" w:tplc="ACEE96E2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E12C0B6A">
      <w:start w:val="1"/>
      <w:numFmt w:val="decimal"/>
      <w:lvlText w:val="%2."/>
      <w:lvlJc w:val="left"/>
      <w:pPr>
        <w:ind w:left="1794" w:hanging="360"/>
      </w:pPr>
      <w:rPr>
        <w:rFonts w:ascii="Verdana" w:eastAsia="Times New Roman" w:hAnsi="Verdana" w:cs="Times New Roman"/>
      </w:r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>
    <w:nsid w:val="6D9829D0"/>
    <w:multiLevelType w:val="multilevel"/>
    <w:tmpl w:val="4F5AB306"/>
    <w:styleLink w:val="StylVcerovov10b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011425"/>
    <w:multiLevelType w:val="multilevel"/>
    <w:tmpl w:val="7DD82A00"/>
    <w:lvl w:ilvl="0">
      <w:start w:val="1"/>
      <w:numFmt w:val="bullet"/>
      <w:pStyle w:val="tabod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9">
    <w:nsid w:val="77530005"/>
    <w:multiLevelType w:val="multilevel"/>
    <w:tmpl w:val="CD9EBA12"/>
    <w:lvl w:ilvl="0">
      <w:start w:val="1"/>
      <w:numFmt w:val="decimal"/>
      <w:pStyle w:val="CharCharCharCharCharCharCharCharCharCha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77ED1C9B"/>
    <w:multiLevelType w:val="multilevel"/>
    <w:tmpl w:val="60D6531E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  <w:szCs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num w:numId="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17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6"/>
  </w:num>
  <w:num w:numId="26">
    <w:abstractNumId w:val="8"/>
  </w:num>
  <w:num w:numId="27">
    <w:abstractNumId w:val="3"/>
  </w:num>
  <w:num w:numId="28">
    <w:abstractNumId w:val="23"/>
  </w:num>
  <w:num w:numId="29">
    <w:abstractNumId w:val="1"/>
  </w:num>
  <w:num w:numId="30">
    <w:abstractNumId w:val="5"/>
  </w:num>
  <w:num w:numId="31">
    <w:abstractNumId w:val="25"/>
  </w:num>
  <w:num w:numId="32">
    <w:abstractNumId w:val="4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38"/>
    <w:rsid w:val="000874D1"/>
    <w:rsid w:val="00092A8B"/>
    <w:rsid w:val="000A376E"/>
    <w:rsid w:val="000D7996"/>
    <w:rsid w:val="000F17BF"/>
    <w:rsid w:val="00143FA4"/>
    <w:rsid w:val="001B2376"/>
    <w:rsid w:val="001F6ECF"/>
    <w:rsid w:val="00202D0E"/>
    <w:rsid w:val="00231C5F"/>
    <w:rsid w:val="00252435"/>
    <w:rsid w:val="002930E5"/>
    <w:rsid w:val="002B521B"/>
    <w:rsid w:val="00340A42"/>
    <w:rsid w:val="00343A29"/>
    <w:rsid w:val="00370200"/>
    <w:rsid w:val="00382D0B"/>
    <w:rsid w:val="003925AF"/>
    <w:rsid w:val="004A0450"/>
    <w:rsid w:val="00511068"/>
    <w:rsid w:val="005B684F"/>
    <w:rsid w:val="005C3912"/>
    <w:rsid w:val="005E026A"/>
    <w:rsid w:val="00602D07"/>
    <w:rsid w:val="00624055"/>
    <w:rsid w:val="00625969"/>
    <w:rsid w:val="00636F1F"/>
    <w:rsid w:val="006E04D2"/>
    <w:rsid w:val="006E134C"/>
    <w:rsid w:val="00747A13"/>
    <w:rsid w:val="0075209D"/>
    <w:rsid w:val="00765292"/>
    <w:rsid w:val="007E6487"/>
    <w:rsid w:val="007F4341"/>
    <w:rsid w:val="007F51C5"/>
    <w:rsid w:val="0082108F"/>
    <w:rsid w:val="0087122D"/>
    <w:rsid w:val="008826E9"/>
    <w:rsid w:val="00890979"/>
    <w:rsid w:val="008C4A9A"/>
    <w:rsid w:val="0091304D"/>
    <w:rsid w:val="009611A8"/>
    <w:rsid w:val="009F5B03"/>
    <w:rsid w:val="00A12229"/>
    <w:rsid w:val="00AA48C6"/>
    <w:rsid w:val="00B57828"/>
    <w:rsid w:val="00B6342A"/>
    <w:rsid w:val="00B92738"/>
    <w:rsid w:val="00BA56A8"/>
    <w:rsid w:val="00BC5CF6"/>
    <w:rsid w:val="00C31D2B"/>
    <w:rsid w:val="00D36C76"/>
    <w:rsid w:val="00D44257"/>
    <w:rsid w:val="00DB36AC"/>
    <w:rsid w:val="00E00C2F"/>
    <w:rsid w:val="00E57AAF"/>
    <w:rsid w:val="00E942C1"/>
    <w:rsid w:val="00F1015B"/>
    <w:rsid w:val="00F87953"/>
    <w:rsid w:val="00F9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shadow/>
      <w:kern w:val="28"/>
      <w:sz w:val="25"/>
      <w:szCs w:val="28"/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  <w:style w:type="character" w:styleId="Siln">
    <w:name w:val="Strong"/>
    <w:basedOn w:val="Standardnpsmoodstavce"/>
    <w:uiPriority w:val="22"/>
    <w:qFormat/>
    <w:rsid w:val="005110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9273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semiHidden/>
    <w:unhideWhenUsed/>
    <w:qFormat/>
    <w:rsid w:val="00B9273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semiHidden/>
    <w:unhideWhenUsed/>
    <w:qFormat/>
    <w:rsid w:val="00B9273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semiHidden/>
    <w:unhideWhenUsed/>
    <w:qFormat/>
    <w:rsid w:val="00B92738"/>
    <w:pPr>
      <w:keepNext/>
      <w:outlineLvl w:val="3"/>
    </w:pPr>
    <w:rPr>
      <w:b/>
      <w:bCs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9273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9273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9273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B9273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B9273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rsid w:val="00B9273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link w:val="Nadpis2"/>
    <w:semiHidden/>
    <w:rsid w:val="00B9273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1,adpis 3 Char1"/>
    <w:basedOn w:val="Standardnpsmoodstavce"/>
    <w:link w:val="Nadpis3"/>
    <w:semiHidden/>
    <w:rsid w:val="00B9273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link w:val="Nadpis4"/>
    <w:semiHidden/>
    <w:rsid w:val="00B9273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semiHidden/>
    <w:rsid w:val="00B9273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B9273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9273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B9273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B92738"/>
    <w:rPr>
      <w:rFonts w:ascii="Arial" w:eastAsia="Times New Roman" w:hAnsi="Arial" w:cs="Times New Roman"/>
      <w:spacing w:val="4"/>
      <w:szCs w:val="20"/>
      <w:lang w:eastAsia="cs-CZ"/>
    </w:rPr>
  </w:style>
  <w:style w:type="character" w:styleId="Hypertextovodkaz">
    <w:name w:val="Hyperlink"/>
    <w:semiHidden/>
    <w:unhideWhenUsed/>
    <w:rsid w:val="00B92738"/>
    <w:rPr>
      <w:color w:val="0000FF"/>
      <w:u w:val="single"/>
    </w:rPr>
  </w:style>
  <w:style w:type="character" w:styleId="Sledovanodkaz">
    <w:name w:val="FollowedHyperlink"/>
    <w:semiHidden/>
    <w:unhideWhenUsed/>
    <w:rsid w:val="00B92738"/>
    <w:rPr>
      <w:color w:val="800080"/>
      <w:u w:val="single"/>
    </w:rPr>
  </w:style>
  <w:style w:type="character" w:customStyle="1" w:styleId="Nadpis1Char1">
    <w:name w:val="Nadpis 1 Char1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rsid w:val="00B92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1">
    <w:name w:val="Nadpis 3 Char1"/>
    <w:aliases w:val="Podpodkapitola Char,adpis 3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1">
    <w:name w:val="Nadpis 4 Char1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semiHidden/>
    <w:rsid w:val="00B927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lnweb">
    <w:name w:val="Normal (Web)"/>
    <w:basedOn w:val="Normln"/>
    <w:semiHidden/>
    <w:unhideWhenUsed/>
    <w:rsid w:val="00B92738"/>
    <w:pPr>
      <w:spacing w:after="96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unhideWhenUsed/>
    <w:rsid w:val="00B9273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semiHidden/>
    <w:unhideWhenUsed/>
    <w:rsid w:val="00B92738"/>
    <w:pPr>
      <w:ind w:left="240"/>
    </w:pPr>
  </w:style>
  <w:style w:type="paragraph" w:styleId="Textpoznpodarou">
    <w:name w:val="footnote text"/>
    <w:basedOn w:val="Normln"/>
    <w:link w:val="TextpoznpodarouChar"/>
    <w:semiHidden/>
    <w:unhideWhenUsed/>
    <w:rsid w:val="00B927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B92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B9273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927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B927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B92738"/>
    <w:pPr>
      <w:spacing w:before="120" w:after="120"/>
    </w:pPr>
    <w:rPr>
      <w:b/>
      <w:bCs/>
      <w:sz w:val="20"/>
      <w:szCs w:val="20"/>
    </w:rPr>
  </w:style>
  <w:style w:type="paragraph" w:styleId="Hlavikaobsahu">
    <w:name w:val="toa heading"/>
    <w:basedOn w:val="Normln"/>
    <w:next w:val="Normln"/>
    <w:semiHidden/>
    <w:unhideWhenUsed/>
    <w:rsid w:val="00B92738"/>
    <w:pPr>
      <w:snapToGrid w:val="0"/>
      <w:spacing w:before="120" w:after="120"/>
    </w:pPr>
    <w:rPr>
      <w:b/>
      <w:szCs w:val="20"/>
      <w:lang w:val="en-GB" w:eastAsia="en-US"/>
    </w:rPr>
  </w:style>
  <w:style w:type="paragraph" w:styleId="Seznamsodrkami2">
    <w:name w:val="List Bullet 2"/>
    <w:basedOn w:val="Normln"/>
    <w:semiHidden/>
    <w:unhideWhenUsed/>
    <w:rsid w:val="00B92738"/>
    <w:pPr>
      <w:numPr>
        <w:ilvl w:val="1"/>
        <w:numId w:val="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semiHidden/>
    <w:unhideWhenUsed/>
    <w:rsid w:val="00B92738"/>
    <w:pPr>
      <w:numPr>
        <w:ilvl w:val="2"/>
        <w:numId w:val="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semiHidden/>
    <w:unhideWhenUsed/>
    <w:rsid w:val="00B92738"/>
    <w:pPr>
      <w:numPr>
        <w:ilvl w:val="3"/>
        <w:numId w:val="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semiHidden/>
    <w:unhideWhenUsed/>
    <w:rsid w:val="00B92738"/>
    <w:pPr>
      <w:numPr>
        <w:ilvl w:val="4"/>
        <w:numId w:val="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NzevChar">
    <w:name w:val="Název Char"/>
    <w:aliases w:val="Název části Char1"/>
    <w:basedOn w:val="Standardnpsmoodstavce"/>
    <w:link w:val="Nzev"/>
    <w:locked/>
    <w:rsid w:val="00E942C1"/>
    <w:rPr>
      <w:b/>
      <w:bCs/>
      <w:sz w:val="28"/>
      <w:szCs w:val="24"/>
    </w:rPr>
  </w:style>
  <w:style w:type="paragraph" w:styleId="Nzev">
    <w:name w:val="Title"/>
    <w:aliases w:val="Název části"/>
    <w:basedOn w:val="Normln"/>
    <w:link w:val="NzevChar"/>
    <w:qFormat/>
    <w:rsid w:val="00E942C1"/>
    <w:pPr>
      <w:jc w:val="left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NzevChar1">
    <w:name w:val="Název Char1"/>
    <w:aliases w:val="Název části Char"/>
    <w:basedOn w:val="Standardnpsmoodstavce"/>
    <w:rsid w:val="00B92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aliases w:val="Standard paragraph Char1"/>
    <w:basedOn w:val="Standardnpsmoodstavce"/>
    <w:link w:val="Zkladntext"/>
    <w:semiHidden/>
    <w:locked/>
    <w:rsid w:val="00B92738"/>
    <w:rPr>
      <w:rFonts w:ascii="Verdana" w:hAnsi="Verdana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B92738"/>
    <w:pPr>
      <w:jc w:val="center"/>
    </w:pPr>
    <w:rPr>
      <w:rFonts w:ascii="Verdana" w:eastAsiaTheme="minorHAnsi" w:hAnsi="Verdana" w:cstheme="minorBidi"/>
      <w:lang w:eastAsia="en-US"/>
    </w:rPr>
  </w:style>
  <w:style w:type="character" w:customStyle="1" w:styleId="ZkladntextChar1">
    <w:name w:val="Základní text Char1"/>
    <w:aliases w:val="Standard paragraph Char"/>
    <w:basedOn w:val="Standardnpsmoodstavce"/>
    <w:semiHidden/>
    <w:rsid w:val="00B927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Podtitul">
    <w:name w:val="Subtitle"/>
    <w:basedOn w:val="Normln"/>
    <w:next w:val="Nadpis2"/>
    <w:link w:val="PodtitulChar"/>
    <w:qFormat/>
    <w:rsid w:val="00B92738"/>
    <w:pPr>
      <w:keepNext/>
      <w:snapToGrid w:val="0"/>
      <w:spacing w:after="600"/>
    </w:pPr>
    <w:rPr>
      <w:i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rsid w:val="00B92738"/>
    <w:rPr>
      <w:rFonts w:ascii="Times New Roman" w:eastAsia="Times New Roman" w:hAnsi="Times New Roman" w:cs="Times New Roman"/>
      <w:i/>
      <w:sz w:val="30"/>
      <w:szCs w:val="20"/>
      <w:lang w:val="en-GB"/>
    </w:rPr>
  </w:style>
  <w:style w:type="paragraph" w:styleId="Zkladntext2">
    <w:name w:val="Body Text 2"/>
    <w:basedOn w:val="Normln"/>
    <w:link w:val="Zkladntext2Char"/>
    <w:unhideWhenUsed/>
    <w:rsid w:val="00B9273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B9273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B9273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273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B9273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92738"/>
    <w:rPr>
      <w:rFonts w:ascii="TimesNewRomanPSMT" w:eastAsia="Times New Roman" w:hAnsi="TimesNewRomanPSMT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B92738"/>
    <w:pPr>
      <w:tabs>
        <w:tab w:val="left" w:pos="9000"/>
      </w:tabs>
      <w:spacing w:before="120"/>
      <w:ind w:left="720" w:right="70" w:hanging="36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92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92738"/>
    <w:pPr>
      <w:snapToGrid w:val="0"/>
    </w:pPr>
    <w:rPr>
      <w:rFonts w:ascii="Courier New" w:hAnsi="Courier New"/>
      <w:sz w:val="20"/>
      <w:szCs w:val="20"/>
      <w:lang w:val="de-D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2738"/>
    <w:rPr>
      <w:rFonts w:ascii="Courier New" w:eastAsia="Times New Roman" w:hAnsi="Courier New" w:cs="Times New Roman"/>
      <w:sz w:val="20"/>
      <w:szCs w:val="20"/>
      <w:lang w:val="de-D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92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927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B927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9273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92738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92738"/>
    <w:pPr>
      <w:ind w:left="708"/>
    </w:pPr>
  </w:style>
  <w:style w:type="paragraph" w:customStyle="1" w:styleId="NadpisZD1">
    <w:name w:val="Nadpis ZD 1"/>
    <w:basedOn w:val="Normln"/>
    <w:next w:val="Normln"/>
    <w:rsid w:val="00B92738"/>
    <w:rPr>
      <w:rFonts w:ascii="Verdana" w:hAnsi="Verdana"/>
      <w:b/>
      <w:caps/>
      <w:sz w:val="22"/>
    </w:rPr>
  </w:style>
  <w:style w:type="paragraph" w:customStyle="1" w:styleId="Textkolonky">
    <w:name w:val="Text kolonky"/>
    <w:basedOn w:val="Normln"/>
    <w:rsid w:val="00B9273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rsid w:val="00B92738"/>
    <w:pPr>
      <w:numPr>
        <w:numId w:val="2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rsid w:val="00B92738"/>
    <w:pPr>
      <w:numPr>
        <w:numId w:val="3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rsid w:val="00B92738"/>
    <w:pPr>
      <w:numPr>
        <w:numId w:val="4"/>
      </w:numPr>
      <w:tabs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rsid w:val="00B92738"/>
    <w:pPr>
      <w:numPr>
        <w:numId w:val="5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rsid w:val="00B92738"/>
    <w:pPr>
      <w:numPr>
        <w:ilvl w:val="1"/>
        <w:numId w:val="6"/>
      </w:numPr>
      <w:tabs>
        <w:tab w:val="num" w:pos="1140"/>
      </w:tabs>
      <w:ind w:hanging="567"/>
    </w:pPr>
  </w:style>
  <w:style w:type="paragraph" w:customStyle="1" w:styleId="StylBr1">
    <w:name w:val="StylBr1"/>
    <w:basedOn w:val="Normln"/>
    <w:next w:val="Normln"/>
    <w:rsid w:val="00B92738"/>
    <w:rPr>
      <w:b/>
      <w:szCs w:val="20"/>
    </w:rPr>
  </w:style>
  <w:style w:type="paragraph" w:customStyle="1" w:styleId="1MANUAL-nadpis">
    <w:name w:val="1 MANUAL-nadpis"/>
    <w:basedOn w:val="Nadpis7"/>
    <w:autoRedefine/>
    <w:rsid w:val="00B92738"/>
    <w:pPr>
      <w:keepNext/>
      <w:tabs>
        <w:tab w:val="clear" w:pos="4680"/>
      </w:tabs>
      <w:snapToGrid w:val="0"/>
      <w:spacing w:after="480"/>
      <w:ind w:left="0"/>
    </w:pPr>
    <w:rPr>
      <w:rFonts w:cs="Arial"/>
      <w:b/>
      <w:bCs/>
      <w:sz w:val="48"/>
      <w:szCs w:val="48"/>
    </w:rPr>
  </w:style>
  <w:style w:type="paragraph" w:customStyle="1" w:styleId="Textbubliny1">
    <w:name w:val="Text bubliny1"/>
    <w:basedOn w:val="Normln"/>
    <w:semiHidden/>
    <w:rsid w:val="00B92738"/>
    <w:rPr>
      <w:rFonts w:ascii="Tahoma" w:hAnsi="Tahoma" w:cs="Tahoma"/>
      <w:sz w:val="16"/>
      <w:szCs w:val="16"/>
    </w:rPr>
  </w:style>
  <w:style w:type="paragraph" w:customStyle="1" w:styleId="Zkladntext1">
    <w:name w:val="Základní text 1"/>
    <w:basedOn w:val="Normln"/>
    <w:next w:val="Normln"/>
    <w:rsid w:val="00B9273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rsid w:val="00B92738"/>
    <w:pPr>
      <w:spacing w:after="120"/>
    </w:pPr>
  </w:style>
  <w:style w:type="paragraph" w:customStyle="1" w:styleId="Nadpis11">
    <w:name w:val="Nadpis 11"/>
    <w:basedOn w:val="Nadpis1"/>
    <w:rsid w:val="00B92738"/>
    <w:pPr>
      <w:spacing w:before="240" w:after="60" w:line="288" w:lineRule="auto"/>
      <w:jc w:val="both"/>
    </w:pPr>
    <w:rPr>
      <w:rFonts w:ascii="Times New Roman" w:hAnsi="Times New Roman"/>
      <w:b/>
      <w:bCs/>
      <w:smallCaps/>
      <w:shadow/>
      <w:kern w:val="28"/>
      <w:sz w:val="25"/>
      <w:szCs w:val="28"/>
    </w:rPr>
  </w:style>
  <w:style w:type="paragraph" w:customStyle="1" w:styleId="CharCharCharCharCharChar">
    <w:name w:val="Char Char Char Char Char Char"/>
    <w:aliases w:val="Char Char Char Char Char Char Char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rsid w:val="00B92738"/>
    <w:pPr>
      <w:spacing w:before="40" w:after="80" w:line="240" w:lineRule="exact"/>
      <w:jc w:val="both"/>
    </w:pPr>
    <w:rPr>
      <w:sz w:val="16"/>
      <w:szCs w:val="16"/>
    </w:rPr>
  </w:style>
  <w:style w:type="paragraph" w:customStyle="1" w:styleId="CharChar1Char">
    <w:name w:val="Char Char1 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rsid w:val="00B9273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B9273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"/>
    <w:rsid w:val="00B92738"/>
    <w:pPr>
      <w:numPr>
        <w:numId w:val="7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NormalOdsaz">
    <w:name w:val="NormalOdsaz"/>
    <w:basedOn w:val="Normln"/>
    <w:rsid w:val="00B92738"/>
    <w:pPr>
      <w:widowControl/>
      <w:adjustRightInd/>
      <w:spacing w:line="276" w:lineRule="auto"/>
      <w:ind w:left="3402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StyleBoldCenteredAfter6pt">
    <w:name w:val="Style Bold Centered After:  6 pt"/>
    <w:basedOn w:val="Normln"/>
    <w:rsid w:val="00B92738"/>
    <w:pPr>
      <w:widowControl/>
      <w:adjustRightInd/>
      <w:spacing w:after="120" w:line="276" w:lineRule="auto"/>
      <w:ind w:left="284"/>
      <w:jc w:val="center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rsid w:val="00B92738"/>
    <w:pPr>
      <w:widowControl/>
      <w:numPr>
        <w:numId w:val="8"/>
      </w:numPr>
      <w:adjustRightInd/>
      <w:spacing w:line="276" w:lineRule="auto"/>
      <w:jc w:val="left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rsid w:val="00B9273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738"/>
    <w:pPr>
      <w:widowControl/>
      <w:suppressAutoHyphens/>
      <w:adjustRightInd/>
      <w:spacing w:line="240" w:lineRule="auto"/>
    </w:pPr>
    <w:rPr>
      <w:rFonts w:ascii="Verdana" w:hAnsi="Verdana"/>
      <w:sz w:val="20"/>
      <w:lang w:eastAsia="ar-SA"/>
    </w:rPr>
  </w:style>
  <w:style w:type="character" w:styleId="Znakapoznpodarou">
    <w:name w:val="footnote reference"/>
    <w:unhideWhenUsed/>
    <w:rsid w:val="00B92738"/>
    <w:rPr>
      <w:vertAlign w:val="superscript"/>
    </w:rPr>
  </w:style>
  <w:style w:type="character" w:styleId="Odkaznakoment">
    <w:name w:val="annotation reference"/>
    <w:semiHidden/>
    <w:unhideWhenUsed/>
    <w:rsid w:val="00B92738"/>
    <w:rPr>
      <w:sz w:val="16"/>
      <w:szCs w:val="16"/>
    </w:rPr>
  </w:style>
  <w:style w:type="character" w:customStyle="1" w:styleId="NormlnodsazenChar">
    <w:name w:val="Normální odsazený Char"/>
    <w:rsid w:val="00B92738"/>
    <w:rPr>
      <w:rFonts w:ascii="Arial" w:hAnsi="Arial" w:cs="Arial" w:hint="default"/>
      <w:noProof w:val="0"/>
      <w:lang w:val="cs-CZ" w:eastAsia="cs-CZ" w:bidi="ar-SA"/>
    </w:rPr>
  </w:style>
  <w:style w:type="character" w:customStyle="1" w:styleId="tblk">
    <w:name w:val="tblk"/>
    <w:basedOn w:val="Standardnpsmoodstavce"/>
    <w:rsid w:val="00B92738"/>
  </w:style>
  <w:style w:type="character" w:customStyle="1" w:styleId="BodySingleChar1">
    <w:name w:val="Body Single Char1"/>
    <w:rsid w:val="00B92738"/>
    <w:rPr>
      <w:rFonts w:ascii="Verdana" w:hAnsi="Verdana" w:hint="default"/>
      <w:sz w:val="16"/>
      <w:szCs w:val="16"/>
      <w:lang w:val="cs-CZ" w:eastAsia="cs-CZ" w:bidi="ar-SA"/>
    </w:rPr>
  </w:style>
  <w:style w:type="character" w:customStyle="1" w:styleId="text5">
    <w:name w:val="text5"/>
    <w:rsid w:val="00B92738"/>
    <w:rPr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B9273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uiPriority w:val="59"/>
    <w:rsid w:val="00B927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B92738"/>
    <w:pPr>
      <w:numPr>
        <w:numId w:val="24"/>
      </w:numPr>
    </w:pPr>
  </w:style>
  <w:style w:type="numbering" w:customStyle="1" w:styleId="StylVcerovov10b">
    <w:name w:val="Styl Víceúrovňové 10 b."/>
    <w:rsid w:val="00B92738"/>
    <w:pPr>
      <w:numPr>
        <w:numId w:val="25"/>
      </w:numPr>
    </w:pPr>
  </w:style>
  <w:style w:type="character" w:styleId="Siln">
    <w:name w:val="Strong"/>
    <w:basedOn w:val="Standardnpsmoodstavce"/>
    <w:uiPriority w:val="22"/>
    <w:qFormat/>
    <w:rsid w:val="00511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FFUK</dc:creator>
  <cp:lastModifiedBy>AJ</cp:lastModifiedBy>
  <cp:revision>6</cp:revision>
  <dcterms:created xsi:type="dcterms:W3CDTF">2013-01-09T17:44:00Z</dcterms:created>
  <dcterms:modified xsi:type="dcterms:W3CDTF">2013-10-24T19:05:00Z</dcterms:modified>
</cp:coreProperties>
</file>